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B567D5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2952A8">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t>
      </w:r>
      <w:r w:rsidR="00817C53">
        <w:rPr>
          <w:rFonts w:asciiTheme="minorHAnsi" w:hAnsiTheme="minorHAnsi" w:cstheme="minorHAnsi"/>
          <w:b/>
          <w:sz w:val="20"/>
        </w:rPr>
        <w:t>DOŚWIADCZENIA ZAWODOWEGO</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B533257" w14:textId="77777777" w:rsidR="00D84EBC" w:rsidRPr="006B56FD" w:rsidRDefault="00D84EBC" w:rsidP="00D84EB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1BF1B9B" w14:textId="77777777" w:rsidR="00D84EBC" w:rsidRPr="002952A8" w:rsidRDefault="00D84EBC" w:rsidP="00D84EBC">
            <w:pPr>
              <w:spacing w:before="120" w:after="120" w:line="240" w:lineRule="auto"/>
              <w:contextualSpacing/>
              <w:jc w:val="center"/>
              <w:rPr>
                <w:rFonts w:asciiTheme="minorHAnsi" w:eastAsia="Calibri" w:hAnsiTheme="minorHAnsi" w:cstheme="minorHAnsi"/>
              </w:rPr>
            </w:pPr>
            <w:r w:rsidRPr="002952A8">
              <w:rPr>
                <w:rFonts w:asciiTheme="minorHAnsi" w:eastAsia="Calibri" w:hAnsiTheme="minorHAnsi" w:cstheme="minorHAnsi"/>
              </w:rPr>
              <w:t>PGE Dystrybucja S.A.</w:t>
            </w:r>
          </w:p>
          <w:p w14:paraId="5B92E7A4" w14:textId="77777777" w:rsidR="00D84EBC" w:rsidRPr="006B56FD" w:rsidRDefault="00D84EBC" w:rsidP="00D84EB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DCD72B8" w14:textId="77777777" w:rsidR="00D84EBC" w:rsidRPr="005A151B" w:rsidRDefault="00D84EBC" w:rsidP="00D84EBC">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5A151B">
              <w:rPr>
                <w:rFonts w:asciiTheme="minorHAnsi" w:eastAsia="Calibri" w:hAnsiTheme="minorHAnsi" w:cstheme="minorHAnsi"/>
                <w:b/>
              </w:rPr>
              <w:t>Oddział Łódź</w:t>
            </w:r>
          </w:p>
          <w:p w14:paraId="0B494F22" w14:textId="3DB6C526" w:rsidR="00EC7687" w:rsidRPr="005A151B" w:rsidRDefault="00D84EBC" w:rsidP="00D84EBC">
            <w:pPr>
              <w:spacing w:line="360" w:lineRule="auto"/>
              <w:jc w:val="center"/>
              <w:rPr>
                <w:rFonts w:asciiTheme="minorHAnsi" w:eastAsiaTheme="majorEastAsia" w:hAnsiTheme="minorHAnsi" w:cstheme="minorHAnsi"/>
                <w:b/>
                <w:i/>
                <w:iCs/>
                <w:sz w:val="20"/>
              </w:rPr>
            </w:pPr>
            <w:r w:rsidRPr="005A151B">
              <w:rPr>
                <w:rFonts w:asciiTheme="minorHAnsi" w:eastAsia="Calibri" w:hAnsiTheme="minorHAnsi" w:cstheme="minorHAnsi"/>
                <w:b/>
              </w:rPr>
              <w:t>ul. Tuwima 58, 90-021 Łódź</w:t>
            </w:r>
          </w:p>
        </w:tc>
      </w:tr>
    </w:tbl>
    <w:p w14:paraId="656B8589" w14:textId="68EEC9E9" w:rsidR="00A442E3" w:rsidRDefault="00A442E3" w:rsidP="00B137F8">
      <w:pPr>
        <w:rPr>
          <w:rFonts w:asciiTheme="minorHAnsi" w:hAnsiTheme="minorHAnsi" w:cstheme="minorHAnsi"/>
          <w:sz w:val="20"/>
        </w:rPr>
      </w:pPr>
    </w:p>
    <w:p w14:paraId="02BEA41E" w14:textId="18748B0C" w:rsidR="00B137F8" w:rsidRDefault="005B1ED0" w:rsidP="00D415BC">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00D84EBC">
        <w:rPr>
          <w:rFonts w:asciiTheme="minorHAnsi" w:hAnsiTheme="minorHAnsi" w:cstheme="minorHAnsi"/>
          <w:b/>
          <w:sz w:val="20"/>
        </w:rPr>
        <w:t xml:space="preserve"> </w:t>
      </w:r>
      <w:r w:rsidR="00150EAA">
        <w:rPr>
          <w:rFonts w:asciiTheme="minorHAnsi" w:hAnsiTheme="minorHAnsi" w:cstheme="minorHAnsi"/>
          <w:b/>
          <w:sz w:val="20"/>
        </w:rPr>
        <w:t xml:space="preserve"> </w:t>
      </w:r>
    </w:p>
    <w:p w14:paraId="1AD8AF27" w14:textId="77777777" w:rsidR="003A6457" w:rsidRPr="004B4556" w:rsidRDefault="003A6457" w:rsidP="00B137F8">
      <w:pPr>
        <w:rPr>
          <w:rFonts w:asciiTheme="minorHAnsi" w:hAnsiTheme="minorHAnsi" w:cstheme="minorHAnsi"/>
          <w:sz w:val="20"/>
        </w:rPr>
      </w:pPr>
    </w:p>
    <w:p w14:paraId="366970FA" w14:textId="67031AE7" w:rsidR="002952A8" w:rsidRDefault="00B137F8" w:rsidP="00B137F8">
      <w:pPr>
        <w:spacing w:after="120" w:line="240" w:lineRule="auto"/>
        <w:rPr>
          <w:rFonts w:asciiTheme="minorHAnsi" w:hAnsiTheme="minorHAnsi" w:cstheme="minorHAnsi"/>
          <w:sz w:val="20"/>
          <w:lang w:eastAsia="pl-PL"/>
        </w:rPr>
      </w:pPr>
      <w:r w:rsidRPr="00D84EBC">
        <w:rPr>
          <w:rFonts w:asciiTheme="minorHAnsi" w:hAnsiTheme="minorHAnsi" w:cstheme="minorHAnsi"/>
          <w:sz w:val="20"/>
          <w:lang w:eastAsia="pl-PL"/>
        </w:rPr>
        <w:t xml:space="preserve">Składając Ofertę w postępowaniu zakupowym </w:t>
      </w:r>
      <w:r w:rsidR="00DA5698" w:rsidRPr="00D84EBC">
        <w:rPr>
          <w:rFonts w:asciiTheme="minorHAnsi" w:hAnsiTheme="minorHAnsi" w:cstheme="minorHAnsi"/>
          <w:sz w:val="20"/>
          <w:lang w:eastAsia="pl-PL"/>
        </w:rPr>
        <w:t xml:space="preserve">nr </w:t>
      </w:r>
      <w:r w:rsidR="00137DC1" w:rsidRPr="00137DC1">
        <w:rPr>
          <w:rFonts w:asciiTheme="minorHAnsi" w:hAnsiTheme="minorHAnsi" w:cstheme="minorHAnsi"/>
          <w:b/>
          <w:sz w:val="20"/>
          <w:lang w:eastAsia="pl-PL"/>
        </w:rPr>
        <w:t>POST/DYS/OLD/GZ/02</w:t>
      </w:r>
      <w:r w:rsidR="001B79F5">
        <w:rPr>
          <w:rFonts w:asciiTheme="minorHAnsi" w:hAnsiTheme="minorHAnsi" w:cstheme="minorHAnsi"/>
          <w:b/>
          <w:sz w:val="20"/>
          <w:lang w:eastAsia="pl-PL"/>
        </w:rPr>
        <w:t>500</w:t>
      </w:r>
      <w:r w:rsidR="00137DC1" w:rsidRPr="00137DC1">
        <w:rPr>
          <w:rFonts w:asciiTheme="minorHAnsi" w:hAnsiTheme="minorHAnsi" w:cstheme="minorHAnsi"/>
          <w:b/>
          <w:sz w:val="20"/>
          <w:lang w:eastAsia="pl-PL"/>
        </w:rPr>
        <w:t>/2025</w:t>
      </w:r>
      <w:r w:rsidR="00150EAA" w:rsidRPr="00F212E9">
        <w:rPr>
          <w:rFonts w:asciiTheme="minorHAnsi" w:hAnsiTheme="minorHAnsi" w:cstheme="minorHAnsi"/>
          <w:sz w:val="20"/>
          <w:lang w:eastAsia="pl-PL"/>
        </w:rPr>
        <w:t xml:space="preserve"> prowadzonym w trybie przetargu nieograniczonego pn.</w:t>
      </w:r>
      <w:r w:rsidR="00150EAA" w:rsidRPr="00F212E9">
        <w:rPr>
          <w:rFonts w:asciiTheme="minorHAnsi" w:eastAsiaTheme="minorHAnsi" w:hAnsiTheme="minorHAnsi" w:cstheme="minorBidi"/>
          <w:b/>
          <w:szCs w:val="22"/>
        </w:rPr>
        <w:t xml:space="preserve"> </w:t>
      </w:r>
      <w:r w:rsidR="001B79F5" w:rsidRPr="001B79F5">
        <w:rPr>
          <w:rFonts w:asciiTheme="minorHAnsi" w:hAnsiTheme="minorHAnsi" w:cstheme="minorHAnsi"/>
          <w:bCs/>
          <w:i/>
          <w:color w:val="002060"/>
          <w:sz w:val="20"/>
          <w:u w:val="single"/>
          <w:lang w:eastAsia="pl-PL"/>
        </w:rPr>
        <w:t xml:space="preserve">Modernizacja pomieszczenia warsztatu w budynku B, Pabianice, </w:t>
      </w:r>
      <w:r w:rsidR="001B79F5">
        <w:rPr>
          <w:rFonts w:asciiTheme="minorHAnsi" w:hAnsiTheme="minorHAnsi" w:cstheme="minorHAnsi"/>
          <w:bCs/>
          <w:i/>
          <w:color w:val="002060"/>
          <w:sz w:val="20"/>
          <w:u w:val="single"/>
          <w:lang w:eastAsia="pl-PL"/>
        </w:rPr>
        <w:br/>
      </w:r>
      <w:r w:rsidR="001B79F5" w:rsidRPr="001B79F5">
        <w:rPr>
          <w:rFonts w:asciiTheme="minorHAnsi" w:hAnsiTheme="minorHAnsi" w:cstheme="minorHAnsi"/>
          <w:bCs/>
          <w:i/>
          <w:color w:val="002060"/>
          <w:sz w:val="20"/>
          <w:u w:val="single"/>
          <w:lang w:eastAsia="pl-PL"/>
        </w:rPr>
        <w:t>ul. Piłsudskiego 19</w:t>
      </w:r>
      <w:r w:rsidR="00150EAA" w:rsidRPr="00F212E9">
        <w:rPr>
          <w:rFonts w:asciiTheme="minorHAnsi" w:hAnsiTheme="minorHAnsi" w:cstheme="minorHAnsi"/>
          <w:sz w:val="20"/>
          <w:lang w:eastAsia="pl-PL"/>
        </w:rPr>
        <w:t xml:space="preserve">, </w:t>
      </w:r>
      <w:r w:rsidR="002952A8">
        <w:rPr>
          <w:rFonts w:asciiTheme="minorHAnsi" w:hAnsiTheme="minorHAnsi" w:cstheme="minorHAnsi"/>
          <w:sz w:val="20"/>
          <w:lang w:eastAsia="pl-PL"/>
        </w:rPr>
        <w:t>oświadczamy że:</w:t>
      </w:r>
    </w:p>
    <w:p w14:paraId="66AAB942" w14:textId="2274E6E7" w:rsidR="00B137F8" w:rsidRPr="00DC433F" w:rsidRDefault="00150EAA" w:rsidP="00B01290">
      <w:pPr>
        <w:spacing w:line="240" w:lineRule="auto"/>
        <w:rPr>
          <w:rFonts w:asciiTheme="minorHAnsi" w:hAnsiTheme="minorHAnsi" w:cstheme="minorHAnsi"/>
          <w:b/>
          <w:bCs/>
          <w:color w:val="000000"/>
          <w:sz w:val="20"/>
        </w:rPr>
      </w:pPr>
      <w:r w:rsidRPr="00F212E9">
        <w:rPr>
          <w:rFonts w:asciiTheme="minorHAnsi" w:hAnsiTheme="minorHAnsi" w:cstheme="minorHAnsi"/>
          <w:sz w:val="20"/>
          <w:lang w:eastAsia="pl-PL"/>
        </w:rPr>
        <w:t xml:space="preserve">posiadamy odpowiednie doświadczenie zawodowe i </w:t>
      </w:r>
      <w:r w:rsidR="002952A8">
        <w:rPr>
          <w:rFonts w:ascii="Calibri" w:hAnsi="Calibri"/>
          <w:sz w:val="20"/>
        </w:rPr>
        <w:t>w</w:t>
      </w:r>
      <w:r w:rsidR="002952A8" w:rsidRPr="002952A8">
        <w:rPr>
          <w:rFonts w:ascii="Calibri" w:hAnsi="Calibri"/>
          <w:sz w:val="20"/>
        </w:rPr>
        <w:t xml:space="preserve"> okresie ostatnich pięciu lat należycie </w:t>
      </w:r>
      <w:r w:rsidR="00B01290">
        <w:rPr>
          <w:rFonts w:ascii="Calibri" w:hAnsi="Calibri"/>
          <w:sz w:val="20"/>
        </w:rPr>
        <w:t>wykonaliśmy</w:t>
      </w:r>
      <w:r w:rsidR="00B01290" w:rsidRPr="00B01290">
        <w:rPr>
          <w:rFonts w:ascii="Calibri" w:hAnsi="Calibri"/>
          <w:sz w:val="20"/>
        </w:rPr>
        <w:t xml:space="preserve"> </w:t>
      </w:r>
      <w:r w:rsidR="00B01290" w:rsidRPr="00085713">
        <w:rPr>
          <w:rFonts w:ascii="Calibri" w:hAnsi="Calibri"/>
          <w:sz w:val="20"/>
          <w:u w:val="single"/>
        </w:rPr>
        <w:t xml:space="preserve">przynajmniej </w:t>
      </w:r>
      <w:r w:rsidR="00E16800" w:rsidRPr="00085713">
        <w:rPr>
          <w:rFonts w:ascii="Calibri" w:hAnsi="Calibri"/>
          <w:sz w:val="20"/>
          <w:u w:val="single"/>
        </w:rPr>
        <w:t>3 roboty budowlane</w:t>
      </w:r>
      <w:r w:rsidR="00E16800" w:rsidRPr="00E16800">
        <w:rPr>
          <w:rFonts w:ascii="Calibri" w:hAnsi="Calibri"/>
          <w:sz w:val="20"/>
        </w:rPr>
        <w:t xml:space="preserve"> odpowiadaj</w:t>
      </w:r>
      <w:bookmarkStart w:id="0" w:name="_GoBack"/>
      <w:bookmarkEnd w:id="0"/>
      <w:r w:rsidR="00E16800" w:rsidRPr="00E16800">
        <w:rPr>
          <w:rFonts w:ascii="Calibri" w:hAnsi="Calibri"/>
          <w:sz w:val="20"/>
        </w:rPr>
        <w:t xml:space="preserve">ące lub zbliżone swoim zakresem robotom budowlanym stanowiącym przedmiot zamówienia z podaniem rodzaju, wartości oraz daty i miejsca wykonania tych robót. </w:t>
      </w:r>
      <w:r w:rsidR="00E16800" w:rsidRPr="00E16800">
        <w:rPr>
          <w:rFonts w:ascii="Calibri" w:hAnsi="Calibri"/>
          <w:color w:val="002060"/>
          <w:sz w:val="20"/>
          <w:u w:val="single"/>
        </w:rPr>
        <w:t>Wartość wykonanych zamówień minimum 100.000 zł. netto/każda</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A3BE4DE" w:rsidR="001B56CC" w:rsidRPr="004B4556" w:rsidRDefault="001B56CC" w:rsidP="00CF5004">
            <w:pPr>
              <w:jc w:val="center"/>
              <w:rPr>
                <w:rFonts w:asciiTheme="minorHAnsi" w:hAnsiTheme="minorHAnsi" w:cstheme="minorHAnsi"/>
                <w:b/>
                <w:sz w:val="20"/>
              </w:rPr>
            </w:pPr>
            <w:r w:rsidRPr="004B4556">
              <w:rPr>
                <w:rFonts w:asciiTheme="minorHAnsi" w:hAnsiTheme="minorHAnsi" w:cstheme="minorHAnsi"/>
                <w:b/>
                <w:sz w:val="20"/>
              </w:rPr>
              <w:t>War</w:t>
            </w:r>
            <w:r w:rsidR="00D84EBC">
              <w:rPr>
                <w:rFonts w:asciiTheme="minorHAnsi" w:hAnsiTheme="minorHAnsi" w:cstheme="minorHAnsi"/>
                <w:b/>
                <w:sz w:val="20"/>
              </w:rPr>
              <w:t xml:space="preserve">tość zrealizowanych </w:t>
            </w:r>
            <w:r w:rsidR="00CF5004">
              <w:rPr>
                <w:rFonts w:asciiTheme="minorHAnsi" w:hAnsiTheme="minorHAnsi" w:cstheme="minorHAnsi"/>
                <w:b/>
                <w:sz w:val="20"/>
              </w:rPr>
              <w:t>robót</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1F7DC1FE"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 xml:space="preserve">(wraz z adresem </w:t>
            </w:r>
            <w:r w:rsidR="002952A8">
              <w:rPr>
                <w:rFonts w:asciiTheme="minorHAnsi" w:hAnsiTheme="minorHAnsi" w:cstheme="minorHAnsi"/>
                <w:i/>
                <w:sz w:val="20"/>
                <w:lang w:eastAsia="pl-PL"/>
              </w:rPr>
              <w:br/>
            </w:r>
            <w:r w:rsidRPr="004B4556">
              <w:rPr>
                <w:rFonts w:asciiTheme="minorHAnsi" w:hAnsiTheme="minorHAnsi" w:cstheme="minorHAnsi"/>
                <w:i/>
                <w:sz w:val="20"/>
                <w:lang w:eastAsia="pl-PL"/>
              </w:rPr>
              <w:t>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7B4CD3" w:rsidRPr="004B4556" w14:paraId="47BE1A22" w14:textId="77777777" w:rsidTr="001B56CC">
        <w:trPr>
          <w:trHeight w:val="843"/>
        </w:trPr>
        <w:tc>
          <w:tcPr>
            <w:tcW w:w="568" w:type="dxa"/>
            <w:vAlign w:val="center"/>
          </w:tcPr>
          <w:p w14:paraId="2D1A53C1" w14:textId="77777777" w:rsidR="007B4CD3" w:rsidRPr="004B4556" w:rsidRDefault="007B4C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60BEEF9"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2DBBAD1"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29AE77F" w14:textId="77777777" w:rsidR="007B4CD3" w:rsidRPr="004B4556" w:rsidRDefault="007B4CD3" w:rsidP="0049200F">
            <w:pPr>
              <w:spacing w:before="120"/>
              <w:jc w:val="center"/>
              <w:rPr>
                <w:rFonts w:asciiTheme="minorHAnsi" w:hAnsiTheme="minorHAnsi" w:cstheme="minorHAnsi"/>
                <w:sz w:val="20"/>
              </w:rPr>
            </w:pPr>
          </w:p>
        </w:tc>
        <w:tc>
          <w:tcPr>
            <w:tcW w:w="1417" w:type="dxa"/>
            <w:tcBorders>
              <w:top w:val="nil"/>
            </w:tcBorders>
            <w:vAlign w:val="center"/>
          </w:tcPr>
          <w:p w14:paraId="3BAFF1D7" w14:textId="77777777" w:rsidR="007B4CD3" w:rsidRPr="004B4556" w:rsidRDefault="007B4CD3"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67DDA4F0" w14:textId="77777777" w:rsidR="007B4CD3" w:rsidRPr="004B4556" w:rsidRDefault="007B4C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0D713E" w14:textId="77777777" w:rsidR="007B4CD3" w:rsidRPr="004B4556" w:rsidRDefault="007B4CD3" w:rsidP="0049200F">
            <w:pPr>
              <w:spacing w:before="120"/>
              <w:jc w:val="center"/>
              <w:rPr>
                <w:rFonts w:asciiTheme="minorHAnsi" w:hAnsiTheme="minorHAnsi" w:cstheme="minorHAnsi"/>
                <w:sz w:val="20"/>
              </w:rPr>
            </w:pPr>
          </w:p>
        </w:tc>
      </w:tr>
      <w:tr w:rsidR="007B4CD3" w:rsidRPr="004B4556" w14:paraId="38CA8FCE" w14:textId="77777777" w:rsidTr="001B56CC">
        <w:trPr>
          <w:trHeight w:val="843"/>
        </w:trPr>
        <w:tc>
          <w:tcPr>
            <w:tcW w:w="568" w:type="dxa"/>
            <w:vAlign w:val="center"/>
          </w:tcPr>
          <w:p w14:paraId="5E1BB843" w14:textId="77777777" w:rsidR="007B4CD3" w:rsidRPr="004B4556" w:rsidRDefault="007B4C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878C278"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BC97784"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AFB01CE" w14:textId="77777777" w:rsidR="007B4CD3" w:rsidRPr="004B4556" w:rsidRDefault="007B4CD3" w:rsidP="0049200F">
            <w:pPr>
              <w:spacing w:before="120"/>
              <w:jc w:val="center"/>
              <w:rPr>
                <w:rFonts w:asciiTheme="minorHAnsi" w:hAnsiTheme="minorHAnsi" w:cstheme="minorHAnsi"/>
                <w:sz w:val="20"/>
              </w:rPr>
            </w:pPr>
          </w:p>
        </w:tc>
        <w:tc>
          <w:tcPr>
            <w:tcW w:w="1417" w:type="dxa"/>
            <w:tcBorders>
              <w:top w:val="nil"/>
            </w:tcBorders>
            <w:vAlign w:val="center"/>
          </w:tcPr>
          <w:p w14:paraId="0A81299C" w14:textId="77777777" w:rsidR="007B4CD3" w:rsidRPr="004B4556" w:rsidRDefault="007B4CD3"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825FD32" w14:textId="77777777" w:rsidR="007B4CD3" w:rsidRPr="004B4556" w:rsidRDefault="007B4C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6F317F" w14:textId="77777777" w:rsidR="007B4CD3" w:rsidRPr="004B4556" w:rsidRDefault="007B4CD3"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5DD09943" w14:textId="77777777" w:rsidR="002952A8" w:rsidRPr="004B4556" w:rsidRDefault="002952A8" w:rsidP="002952A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18D4C64D" w14:textId="59536483" w:rsidR="00B137F8" w:rsidRDefault="005B1ED0" w:rsidP="00B137F8">
      <w:pPr>
        <w:spacing w:before="120" w:line="240" w:lineRule="auto"/>
        <w:ind w:right="28"/>
        <w:outlineLvl w:val="0"/>
        <w:rPr>
          <w:rFonts w:asciiTheme="minorHAnsi" w:hAnsiTheme="minorHAnsi" w:cstheme="minorHAnsi"/>
          <w:sz w:val="20"/>
        </w:rPr>
      </w:pPr>
      <w:r w:rsidRPr="004B4556">
        <w:rPr>
          <w:rFonts w:asciiTheme="minorHAnsi" w:hAnsiTheme="minorHAnsi" w:cstheme="minorHAnsi"/>
          <w:sz w:val="20"/>
        </w:rPr>
        <w:t xml:space="preserve">Do niniejszego wykazu dołączamy dowody potwierdzające, że ww. </w:t>
      </w:r>
      <w:r w:rsidR="001B56CC">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6F43D8F1" w14:textId="3FF344BF" w:rsidR="00085713" w:rsidRPr="00085713" w:rsidRDefault="00085713" w:rsidP="00B137F8">
      <w:pPr>
        <w:spacing w:before="120" w:line="240" w:lineRule="auto"/>
        <w:ind w:right="28"/>
        <w:outlineLvl w:val="0"/>
        <w:rPr>
          <w:rFonts w:asciiTheme="minorHAnsi" w:hAnsiTheme="minorHAnsi" w:cstheme="minorHAnsi"/>
          <w:i/>
          <w:sz w:val="18"/>
          <w:szCs w:val="18"/>
        </w:rPr>
      </w:pPr>
      <w:r w:rsidRPr="00085713">
        <w:rPr>
          <w:rFonts w:asciiTheme="minorHAnsi" w:hAnsiTheme="minorHAnsi" w:cstheme="minorHAnsi"/>
          <w:i/>
          <w:sz w:val="18"/>
          <w:szCs w:val="18"/>
        </w:rPr>
        <w:t xml:space="preserve">Dowodami, o których mowa powyżej są np.: referencje, zaświadczenie, protokół odbioru - wystawione przez podmiot, </w:t>
      </w:r>
      <w:r w:rsidR="00817C53">
        <w:rPr>
          <w:rFonts w:asciiTheme="minorHAnsi" w:hAnsiTheme="minorHAnsi" w:cstheme="minorHAnsi"/>
          <w:i/>
          <w:sz w:val="18"/>
          <w:szCs w:val="18"/>
        </w:rPr>
        <w:br/>
      </w:r>
      <w:r w:rsidRPr="00085713">
        <w:rPr>
          <w:rFonts w:asciiTheme="minorHAnsi" w:hAnsiTheme="minorHAnsi" w:cstheme="minorHAnsi"/>
          <w:i/>
          <w:sz w:val="18"/>
          <w:szCs w:val="18"/>
        </w:rPr>
        <w:t>na rzecz którego zamówienia były wykonywane.</w:t>
      </w:r>
    </w:p>
    <w:p w14:paraId="3733F228" w14:textId="56092BF3" w:rsidR="00682065" w:rsidRPr="004B4556" w:rsidRDefault="00682065" w:rsidP="00682065">
      <w:pPr>
        <w:spacing w:before="120" w:line="240" w:lineRule="auto"/>
        <w:ind w:right="28"/>
        <w:outlineLvl w:val="0"/>
        <w:rPr>
          <w:rFonts w:asciiTheme="minorHAnsi" w:hAnsiTheme="minorHAnsi" w:cstheme="minorHAnsi"/>
          <w:i/>
          <w:sz w:val="20"/>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01F6B">
      <w:headerReference w:type="default" r:id="rId12"/>
      <w:footerReference w:type="default" r:id="rId13"/>
      <w:pgSz w:w="11906" w:h="16838"/>
      <w:pgMar w:top="1135"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9FFBB" w14:textId="77777777" w:rsidR="008E75DF" w:rsidRDefault="008E75DF" w:rsidP="004A302B">
      <w:pPr>
        <w:spacing w:line="240" w:lineRule="auto"/>
      </w:pPr>
      <w:r>
        <w:separator/>
      </w:r>
    </w:p>
  </w:endnote>
  <w:endnote w:type="continuationSeparator" w:id="0">
    <w:p w14:paraId="1D4EE629" w14:textId="77777777" w:rsidR="008E75DF" w:rsidRDefault="008E75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74D4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129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129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9C848" w14:textId="77777777" w:rsidR="008E75DF" w:rsidRDefault="008E75DF" w:rsidP="004A302B">
      <w:pPr>
        <w:spacing w:line="240" w:lineRule="auto"/>
      </w:pPr>
      <w:r>
        <w:separator/>
      </w:r>
    </w:p>
  </w:footnote>
  <w:footnote w:type="continuationSeparator" w:id="0">
    <w:p w14:paraId="1BCAE5D5" w14:textId="77777777" w:rsidR="008E75DF" w:rsidRDefault="008E75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B8FEC7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952A8" w:rsidRPr="002952A8">
          <w:rPr>
            <w:rFonts w:asciiTheme="minorHAnsi" w:hAnsiTheme="minorHAnsi" w:cstheme="minorHAnsi"/>
            <w:sz w:val="18"/>
            <w:szCs w:val="18"/>
          </w:rPr>
          <w:t>POST/DYS/OLD/GZ/04502/2023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8" name="Obraz 8"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713"/>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37DC1"/>
    <w:rsid w:val="001402AB"/>
    <w:rsid w:val="001407D1"/>
    <w:rsid w:val="00145336"/>
    <w:rsid w:val="00145825"/>
    <w:rsid w:val="00150013"/>
    <w:rsid w:val="00150EAA"/>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9F5"/>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B3"/>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A48"/>
    <w:rsid w:val="00255149"/>
    <w:rsid w:val="00255754"/>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2A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45A6"/>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1F6B"/>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691"/>
    <w:rsid w:val="005113C7"/>
    <w:rsid w:val="00512BA4"/>
    <w:rsid w:val="00512F7E"/>
    <w:rsid w:val="0051539A"/>
    <w:rsid w:val="00515E39"/>
    <w:rsid w:val="00517D03"/>
    <w:rsid w:val="00517E8A"/>
    <w:rsid w:val="0052002C"/>
    <w:rsid w:val="00520339"/>
    <w:rsid w:val="00520846"/>
    <w:rsid w:val="005216AC"/>
    <w:rsid w:val="00522178"/>
    <w:rsid w:val="0052286C"/>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51B"/>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065"/>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388C"/>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CD3"/>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998"/>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17C53"/>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A75C8"/>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5DF"/>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2A4"/>
    <w:rsid w:val="00955B2D"/>
    <w:rsid w:val="00956311"/>
    <w:rsid w:val="00960992"/>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3E6"/>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D4B"/>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290"/>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BC3"/>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4783"/>
    <w:rsid w:val="00CF5004"/>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8B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5BC"/>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EBC"/>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33F"/>
    <w:rsid w:val="00DC54E6"/>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680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678F"/>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521"/>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0F6"/>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D84E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5397433">
      <w:bodyDiv w:val="1"/>
      <w:marLeft w:val="0"/>
      <w:marRight w:val="0"/>
      <w:marTop w:val="0"/>
      <w:marBottom w:val="0"/>
      <w:divBdr>
        <w:top w:val="none" w:sz="0" w:space="0" w:color="auto"/>
        <w:left w:val="none" w:sz="0" w:space="0" w:color="auto"/>
        <w:bottom w:val="none" w:sz="0" w:space="0" w:color="auto"/>
        <w:right w:val="none" w:sz="0" w:space="0" w:color="auto"/>
      </w:divBdr>
    </w:div>
    <w:div w:id="106368007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0C78C6"/>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0B89"/>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1D8F"/>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64B375C76174B11B5256637014E0502">
    <w:name w:val="964B375C76174B11B5256637014E0502"/>
    <w:rsid w:val="000C78C6"/>
    <w:pPr>
      <w:spacing w:after="160" w:line="259" w:lineRule="auto"/>
    </w:pPr>
  </w:style>
  <w:style w:type="paragraph" w:customStyle="1" w:styleId="DA4F5B018B8648169045DD94386A38B8">
    <w:name w:val="DA4F5B018B8648169045DD94386A38B8"/>
    <w:rsid w:val="000C78C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doświadczenia wykonawcy.docx</dmsv2BaseFileName>
    <dmsv2BaseDisplayName xmlns="http://schemas.microsoft.com/sharepoint/v3">Załącznik nr 6 do SWZ - Wykaz doświadczenia wykonawcy</dmsv2BaseDisplayName>
    <dmsv2SWPP2ObjectNumber xmlns="http://schemas.microsoft.com/sharepoint/v3">POST/DYS/OLD/GZ/02500/2025                        </dmsv2SWPP2ObjectNumber>
    <dmsv2SWPP2SumMD5 xmlns="http://schemas.microsoft.com/sharepoint/v3">2fe372b13c1d8565d3bcb6833953ec0a</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XD3KHSRJV2AP-1182365650-21845</_dlc_DocId>
    <_dlc_DocIdUrl xmlns="a19cb1c7-c5c7-46d4-85ae-d83685407bba">
      <Url>https://swpp2.dms.gkpge.pl/sites/38/_layouts/15/DocIdRedir.aspx?ID=XD3KHSRJV2AP-1182365650-21845</Url>
      <Description>XD3KHSRJV2AP-1182365650-21845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purl.org/dc/terms/"/>
    <ds:schemaRef ds:uri="http://schemas.microsoft.com/office/2006/documentManagement/types"/>
    <ds:schemaRef ds:uri="efb9c7a9-fb7a-49d0-ad5d-64d3cce8bf9e"/>
    <ds:schemaRef ds:uri="fa87e474-2c2a-4570-a952-e5d0e470b777"/>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4F87686-9016-4D7B-8303-B99B13BD57B9}"/>
</file>

<file path=customXml/itemProps5.xml><?xml version="1.0" encoding="utf-8"?>
<ds:datastoreItem xmlns:ds="http://schemas.openxmlformats.org/officeDocument/2006/customXml" ds:itemID="{334A9133-504B-4542-A368-EEF80AA3B3F4}">
  <ds:schemaRefs>
    <ds:schemaRef ds:uri="http://schemas.openxmlformats.org/officeDocument/2006/bibliography"/>
  </ds:schemaRefs>
</ds:datastoreItem>
</file>

<file path=customXml/itemProps6.xml><?xml version="1.0" encoding="utf-8"?>
<ds:datastoreItem xmlns:ds="http://schemas.openxmlformats.org/officeDocument/2006/customXml" ds:itemID="{71293B05-F048-47B2-BCB1-FAF6F1022BA5}"/>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POST/DYS/OLD/GZ/04502/2023</dc:subject>
  <dc:creator>Kurpiewska Katarzyna [PGE S.A.]</dc:creator>
  <cp:lastModifiedBy>Jarosz Klaudia [PGE Dystr. O.Łódź]</cp:lastModifiedBy>
  <cp:revision>6</cp:revision>
  <cp:lastPrinted>2021-02-26T13:14:00Z</cp:lastPrinted>
  <dcterms:created xsi:type="dcterms:W3CDTF">2023-06-28T08:36:00Z</dcterms:created>
  <dcterms:modified xsi:type="dcterms:W3CDTF">2025-07-02T10:40:00Z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45516557-5680-412a-90eb-24516b3276a4</vt:lpwstr>
  </property>
</Properties>
</file>